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CBA8" w14:textId="704C395B" w:rsidR="005E0CB1" w:rsidRPr="00267CFE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824DF0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BBFE99C" w14:textId="77777777" w:rsidR="005E0CB1" w:rsidRPr="00417E22" w:rsidRDefault="005E0CB1" w:rsidP="005E0CB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 w:rsidR="002C1256"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6A10D9CF" w14:textId="77777777" w:rsidTr="00923245">
        <w:tc>
          <w:tcPr>
            <w:tcW w:w="408" w:type="dxa"/>
          </w:tcPr>
          <w:p w14:paraId="6C71EFFE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380C1D4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1D989D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02DF669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14:paraId="1EB21CC3" w14:textId="77777777" w:rsidTr="00923245">
        <w:tc>
          <w:tcPr>
            <w:tcW w:w="408" w:type="dxa"/>
          </w:tcPr>
          <w:p w14:paraId="4F70351B" w14:textId="77777777" w:rsidR="005E0CB1" w:rsidRDefault="005E0CB1" w:rsidP="0092324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206280D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313B51F1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4BC34E83" w14:textId="77777777" w:rsidR="005E0CB1" w:rsidRDefault="005E0CB1" w:rsidP="005E0CB1">
      <w:pPr>
        <w:rPr>
          <w:rFonts w:ascii="Tahoma" w:hAnsi="Tahoma" w:cs="Tahoma"/>
          <w:b/>
          <w:sz w:val="16"/>
          <w:szCs w:val="16"/>
        </w:rPr>
      </w:pPr>
    </w:p>
    <w:p w14:paraId="1EA7C7C4" w14:textId="77777777" w:rsidR="005E0CB1" w:rsidRPr="008A6971" w:rsidRDefault="005E0CB1" w:rsidP="005E0CB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25A76B51" w14:textId="77777777" w:rsidR="005E0CB1" w:rsidRDefault="005E0CB1" w:rsidP="005E0CB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 w:rsidR="002C1256">
        <w:rPr>
          <w:rFonts w:ascii="Tahoma" w:hAnsi="Tahoma" w:cs="Tahoma"/>
          <w:sz w:val="16"/>
          <w:szCs w:val="16"/>
        </w:rPr>
        <w:t>miotu: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22CCD659" w14:textId="77777777" w:rsidR="005E0CB1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rFonts w:ascii="Tahoma" w:hAnsi="Tahoma" w:cs="Tahoma"/>
          <w:sz w:val="16"/>
          <w:szCs w:val="16"/>
        </w:rPr>
      </w:pPr>
    </w:p>
    <w:p w14:paraId="2747D898" w14:textId="77777777" w:rsidR="005E0CB1" w:rsidRPr="009C7478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0A4D04E8" w14:textId="77777777" w:rsidR="005E0CB1" w:rsidRPr="001C1C3D" w:rsidRDefault="005E0CB1" w:rsidP="005E0CB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47C1E8E9" w14:textId="77777777" w:rsidR="005E0CB1" w:rsidRDefault="005E0CB1" w:rsidP="00B923DD">
      <w:pPr>
        <w:pBdr>
          <w:bottom w:val="single" w:sz="4" w:space="1" w:color="auto"/>
        </w:pBdr>
        <w:ind w:right="9382"/>
        <w:rPr>
          <w:rFonts w:ascii="Tahoma" w:hAnsi="Tahoma" w:cs="Tahoma"/>
          <w:i/>
          <w:sz w:val="16"/>
          <w:szCs w:val="16"/>
        </w:rPr>
      </w:pPr>
    </w:p>
    <w:p w14:paraId="7511080F" w14:textId="77777777" w:rsidR="005E0CB1" w:rsidRPr="009C7478" w:rsidRDefault="005E0CB1" w:rsidP="005E0CB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296F2A5A" w14:textId="77777777" w:rsidR="005E0CB1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8B87EC3" w14:textId="0EF9FD45" w:rsidR="005E0CB1" w:rsidRPr="00B01188" w:rsidRDefault="005E0CB1" w:rsidP="005E0CB1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 xml:space="preserve">WYKAZ NARZĘDZI, WYPOSAŻENIA ZAKŁADU LUB URZĄDZEŃ TECHNICZNYCH DOSTĘPNYCH WYKONAWCY </w:t>
      </w:r>
      <w:r w:rsidR="00B923DD">
        <w:rPr>
          <w:rFonts w:ascii="Tahoma" w:eastAsia="Lucida Sans Unicode" w:hAnsi="Tahoma" w:cs="Tahoma"/>
          <w:b/>
          <w:kern w:val="3"/>
          <w:lang w:eastAsia="zh-CN"/>
        </w:rPr>
        <w:br/>
      </w:r>
      <w:r w:rsidRPr="00B01188">
        <w:rPr>
          <w:rFonts w:ascii="Tahoma" w:eastAsia="Lucida Sans Unicode" w:hAnsi="Tahoma" w:cs="Tahoma"/>
          <w:b/>
          <w:kern w:val="3"/>
          <w:lang w:eastAsia="zh-CN"/>
        </w:rPr>
        <w:t>W CELU WYKONANIA ZAMÓWIENIA</w:t>
      </w:r>
    </w:p>
    <w:p w14:paraId="48E3BDEE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3FA2B0D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0F527887" w14:textId="39B424F4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24DF0">
        <w:rPr>
          <w:rFonts w:ascii="Tahoma" w:hAnsi="Tahoma" w:cs="Tahoma"/>
          <w:b/>
          <w:bCs/>
          <w:color w:val="000000"/>
        </w:rPr>
        <w:t>Zimowe utrzymanie dróg gminnych na terenie Gminy Mszana w sezonie 202</w:t>
      </w:r>
      <w:r w:rsidR="00D432C8">
        <w:rPr>
          <w:rFonts w:ascii="Tahoma" w:hAnsi="Tahoma" w:cs="Tahoma"/>
          <w:b/>
          <w:bCs/>
          <w:color w:val="000000"/>
        </w:rPr>
        <w:t>3</w:t>
      </w:r>
      <w:r w:rsidR="00824DF0">
        <w:rPr>
          <w:rFonts w:ascii="Tahoma" w:hAnsi="Tahoma" w:cs="Tahoma"/>
          <w:b/>
          <w:bCs/>
          <w:color w:val="000000"/>
        </w:rPr>
        <w:t>/202</w:t>
      </w:r>
      <w:r w:rsidR="00D432C8">
        <w:rPr>
          <w:rFonts w:ascii="Tahoma" w:hAnsi="Tahoma" w:cs="Tahoma"/>
          <w:b/>
          <w:bCs/>
          <w:color w:val="000000"/>
        </w:rPr>
        <w:t>4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14:paraId="69E68E9C" w14:textId="77777777" w:rsidR="005E0CB1" w:rsidRPr="00B01188" w:rsidRDefault="005E0CB1" w:rsidP="00B923D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swz:</w:t>
      </w:r>
    </w:p>
    <w:p w14:paraId="4CF9E005" w14:textId="77777777" w:rsidR="005E0CB1" w:rsidRPr="00B01188" w:rsidRDefault="005E0CB1" w:rsidP="005E0CB1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709"/>
        <w:gridCol w:w="1843"/>
        <w:gridCol w:w="1842"/>
        <w:gridCol w:w="1843"/>
      </w:tblGrid>
      <w:tr w:rsidR="00824DF0" w:rsidRPr="00B01188" w14:paraId="4F305642" w14:textId="0146B536" w:rsidTr="00824DF0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824DF0" w:rsidRPr="00896BC3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896BC3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68" w:type="dxa"/>
            <w:vAlign w:val="center"/>
          </w:tcPr>
          <w:p w14:paraId="00969A1A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Opis sprzętu (nazwa)</w:t>
            </w:r>
          </w:p>
        </w:tc>
        <w:tc>
          <w:tcPr>
            <w:tcW w:w="709" w:type="dxa"/>
            <w:vAlign w:val="center"/>
          </w:tcPr>
          <w:p w14:paraId="2CA28022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Szt.</w:t>
            </w:r>
          </w:p>
        </w:tc>
        <w:tc>
          <w:tcPr>
            <w:tcW w:w="1843" w:type="dxa"/>
            <w:vAlign w:val="center"/>
          </w:tcPr>
          <w:p w14:paraId="711A6407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Model, rok produkcji, marka, typ</w:t>
            </w:r>
          </w:p>
        </w:tc>
        <w:tc>
          <w:tcPr>
            <w:tcW w:w="1842" w:type="dxa"/>
            <w:vAlign w:val="center"/>
          </w:tcPr>
          <w:p w14:paraId="1C7C576B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Nr rejestracyjny</w:t>
            </w:r>
          </w:p>
        </w:tc>
        <w:tc>
          <w:tcPr>
            <w:tcW w:w="1843" w:type="dxa"/>
            <w:vAlign w:val="center"/>
          </w:tcPr>
          <w:p w14:paraId="69327145" w14:textId="77777777" w:rsidR="00824DF0" w:rsidRPr="00EC5D34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EC5D34">
              <w:rPr>
                <w:rFonts w:ascii="Tahoma" w:hAnsi="Tahoma" w:cs="Tahoma"/>
                <w:b/>
                <w:sz w:val="14"/>
                <w:szCs w:val="14"/>
              </w:rPr>
              <w:t>Podstawa dysponowania</w:t>
            </w:r>
          </w:p>
        </w:tc>
      </w:tr>
      <w:tr w:rsidR="00824DF0" w:rsidRPr="00B01188" w14:paraId="12A5777C" w14:textId="77777777" w:rsidTr="00824DF0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824DF0" w:rsidRPr="00B923DD" w:rsidRDefault="00824DF0" w:rsidP="00B923D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1</w:t>
            </w:r>
          </w:p>
        </w:tc>
        <w:tc>
          <w:tcPr>
            <w:tcW w:w="2268" w:type="dxa"/>
            <w:vAlign w:val="bottom"/>
          </w:tcPr>
          <w:p w14:paraId="2F96CE41" w14:textId="015686FF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2</w:t>
            </w:r>
          </w:p>
        </w:tc>
        <w:tc>
          <w:tcPr>
            <w:tcW w:w="709" w:type="dxa"/>
            <w:vAlign w:val="bottom"/>
          </w:tcPr>
          <w:p w14:paraId="4773515B" w14:textId="6F858FDE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3</w:t>
            </w:r>
          </w:p>
        </w:tc>
        <w:tc>
          <w:tcPr>
            <w:tcW w:w="1843" w:type="dxa"/>
            <w:vAlign w:val="bottom"/>
          </w:tcPr>
          <w:p w14:paraId="2E04DD50" w14:textId="71ED306E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4</w:t>
            </w:r>
          </w:p>
        </w:tc>
        <w:tc>
          <w:tcPr>
            <w:tcW w:w="1842" w:type="dxa"/>
            <w:vAlign w:val="bottom"/>
          </w:tcPr>
          <w:p w14:paraId="0BAB03F5" w14:textId="3367F036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</w:pPr>
            <w:r w:rsidRPr="00B923DD">
              <w:rPr>
                <w:rFonts w:ascii="Tahoma" w:eastAsia="Lucida Sans Unicode" w:hAnsi="Tahoma" w:cs="Tahoma"/>
                <w:bCs/>
                <w:kern w:val="3"/>
                <w:sz w:val="12"/>
                <w:szCs w:val="12"/>
                <w:lang w:eastAsia="zh-CN"/>
              </w:rPr>
              <w:t>5</w:t>
            </w:r>
          </w:p>
        </w:tc>
        <w:tc>
          <w:tcPr>
            <w:tcW w:w="1843" w:type="dxa"/>
            <w:vAlign w:val="bottom"/>
          </w:tcPr>
          <w:p w14:paraId="3AC382D4" w14:textId="35771206" w:rsidR="00824DF0" w:rsidRPr="00B923DD" w:rsidRDefault="00824DF0" w:rsidP="00034564">
            <w:pPr>
              <w:widowControl w:val="0"/>
              <w:autoSpaceDN w:val="0"/>
              <w:spacing w:after="120"/>
              <w:jc w:val="center"/>
              <w:rPr>
                <w:rFonts w:ascii="Tahoma" w:hAnsi="Tahoma" w:cs="Tahoma"/>
                <w:bCs/>
                <w:sz w:val="12"/>
                <w:szCs w:val="12"/>
              </w:rPr>
            </w:pPr>
            <w:r w:rsidRPr="00B923DD">
              <w:rPr>
                <w:rFonts w:ascii="Tahoma" w:hAnsi="Tahoma" w:cs="Tahoma"/>
                <w:bCs/>
                <w:sz w:val="12"/>
                <w:szCs w:val="12"/>
              </w:rPr>
              <w:t>6</w:t>
            </w:r>
          </w:p>
        </w:tc>
      </w:tr>
      <w:tr w:rsidR="00824DF0" w:rsidRPr="00B01188" w14:paraId="22E66199" w14:textId="48F62E98" w:rsidTr="00824DF0">
        <w:tc>
          <w:tcPr>
            <w:tcW w:w="567" w:type="dxa"/>
            <w:vAlign w:val="center"/>
          </w:tcPr>
          <w:p w14:paraId="0C69F4ED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bookmarkStart w:id="0" w:name="_Hlk112936746"/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268" w:type="dxa"/>
          </w:tcPr>
          <w:p w14:paraId="57E5DE7F" w14:textId="3136CDB8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Ciągnik z pługiem do odśnieżania o mocy min. 75 KM z napędem 4x4</w:t>
            </w:r>
          </w:p>
        </w:tc>
        <w:tc>
          <w:tcPr>
            <w:tcW w:w="709" w:type="dxa"/>
          </w:tcPr>
          <w:p w14:paraId="28958308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0AD09C08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7FFE9560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64B58619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bookmarkEnd w:id="0"/>
      <w:tr w:rsidR="00824DF0" w:rsidRPr="00B01188" w14:paraId="712702A1" w14:textId="1F279991" w:rsidTr="00824DF0">
        <w:tc>
          <w:tcPr>
            <w:tcW w:w="567" w:type="dxa"/>
            <w:vAlign w:val="center"/>
          </w:tcPr>
          <w:p w14:paraId="7B3AEF5D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268" w:type="dxa"/>
          </w:tcPr>
          <w:p w14:paraId="1EFDB940" w14:textId="0116AC1A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 xml:space="preserve">Ciągnik z pługiem do odśnieżania o mocy min. 34 KM </w:t>
            </w:r>
          </w:p>
        </w:tc>
        <w:tc>
          <w:tcPr>
            <w:tcW w:w="709" w:type="dxa"/>
          </w:tcPr>
          <w:p w14:paraId="06B88679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700B889A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05846214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42B33C8F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24DF0" w:rsidRPr="00B01188" w14:paraId="05060291" w14:textId="6DEEAA13" w:rsidTr="00824DF0">
        <w:tc>
          <w:tcPr>
            <w:tcW w:w="567" w:type="dxa"/>
            <w:vAlign w:val="center"/>
          </w:tcPr>
          <w:p w14:paraId="009CBBAD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268" w:type="dxa"/>
          </w:tcPr>
          <w:p w14:paraId="17D87F97" w14:textId="510984FF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Rozsiewacz zawieszany o min. ładowności 500 kg</w:t>
            </w:r>
          </w:p>
        </w:tc>
        <w:tc>
          <w:tcPr>
            <w:tcW w:w="709" w:type="dxa"/>
          </w:tcPr>
          <w:p w14:paraId="67A38FFB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08D78A82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4FE951D3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44F4F91F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24DF0" w:rsidRPr="00B01188" w14:paraId="592551CA" w14:textId="2466E720" w:rsidTr="00824DF0">
        <w:tc>
          <w:tcPr>
            <w:tcW w:w="567" w:type="dxa"/>
            <w:vAlign w:val="center"/>
          </w:tcPr>
          <w:p w14:paraId="529D2228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268" w:type="dxa"/>
          </w:tcPr>
          <w:p w14:paraId="71343C2F" w14:textId="336034D9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Rozsiewacz zawieszany o min. ładowności 500 kg</w:t>
            </w:r>
          </w:p>
        </w:tc>
        <w:tc>
          <w:tcPr>
            <w:tcW w:w="709" w:type="dxa"/>
          </w:tcPr>
          <w:p w14:paraId="7BF5C73D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1EE96C38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7BE959F6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422D265B" w14:textId="77777777" w:rsidR="00824DF0" w:rsidRPr="00B01188" w:rsidRDefault="00824DF0" w:rsidP="00824DF0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24DF0" w:rsidRPr="00B01188" w14:paraId="6EBE7132" w14:textId="7367CD67" w:rsidTr="00824DF0">
        <w:tc>
          <w:tcPr>
            <w:tcW w:w="567" w:type="dxa"/>
            <w:vAlign w:val="center"/>
          </w:tcPr>
          <w:p w14:paraId="07BF9F55" w14:textId="77777777" w:rsidR="00824DF0" w:rsidRPr="005E0CB1" w:rsidRDefault="00824DF0" w:rsidP="00824DF0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268" w:type="dxa"/>
          </w:tcPr>
          <w:p w14:paraId="5D503766" w14:textId="5DB0E71B" w:rsidR="00824DF0" w:rsidRPr="00824DF0" w:rsidRDefault="00824DF0" w:rsidP="00824DF0">
            <w:pPr>
              <w:tabs>
                <w:tab w:val="num" w:pos="2160"/>
              </w:tabs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24DF0">
              <w:rPr>
                <w:rFonts w:ascii="Tahoma" w:hAnsi="Tahoma" w:cs="Tahoma"/>
              </w:rPr>
              <w:t>Koparko-ładowarka</w:t>
            </w:r>
          </w:p>
        </w:tc>
        <w:tc>
          <w:tcPr>
            <w:tcW w:w="709" w:type="dxa"/>
          </w:tcPr>
          <w:p w14:paraId="696A34BF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2A76646C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2" w:type="dxa"/>
          </w:tcPr>
          <w:p w14:paraId="1AF73F54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14:paraId="1A4546EB" w14:textId="77777777" w:rsidR="00824DF0" w:rsidRPr="00B01188" w:rsidRDefault="00824DF0" w:rsidP="00824DF0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5BFDDDAD" w14:textId="77777777" w:rsidR="005E0CB1" w:rsidRDefault="005E0CB1" w:rsidP="00824DF0">
      <w:pPr>
        <w:spacing w:after="1200"/>
      </w:pPr>
      <w:r>
        <w:tab/>
      </w:r>
      <w:r>
        <w:tab/>
      </w:r>
      <w:r>
        <w:tab/>
      </w:r>
      <w:r>
        <w:tab/>
      </w:r>
    </w:p>
    <w:p w14:paraId="352E2797" w14:textId="77777777" w:rsidR="005E0CB1" w:rsidRDefault="005E0CB1" w:rsidP="005E0CB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46B19B5B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14:paraId="26A1C12F" w14:textId="77777777" w:rsidR="005E0CB1" w:rsidRDefault="005E0CB1" w:rsidP="005E0CB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>
        <w:rPr>
          <w:rFonts w:cs="Tahoma"/>
          <w:sz w:val="16"/>
          <w:szCs w:val="16"/>
        </w:rPr>
        <w:t>papierowej</w:t>
      </w:r>
      <w:r>
        <w:rPr>
          <w:rFonts w:cs="Tahoma"/>
          <w:sz w:val="16"/>
          <w:szCs w:val="16"/>
        </w:rPr>
        <w:t xml:space="preserve">.  </w:t>
      </w:r>
    </w:p>
    <w:p w14:paraId="23AB4C19" w14:textId="01E42F2E" w:rsidR="00FE024A" w:rsidRDefault="005E0CB1" w:rsidP="00824DF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 w:rsidR="007A7BB2">
        <w:rPr>
          <w:rFonts w:cs="Tahoma"/>
          <w:sz w:val="16"/>
          <w:szCs w:val="16"/>
        </w:rPr>
        <w:t xml:space="preserve"> lub W</w:t>
      </w:r>
      <w:r>
        <w:rPr>
          <w:rFonts w:cs="Tahoma"/>
          <w:sz w:val="16"/>
          <w:szCs w:val="16"/>
        </w:rPr>
        <w:t>ykonawca wspólnie ubiegający się o udzielenie zamówienia. Poświadczenia zgodności cyfrowego odwzorowania z dokumentem w postaci papierowej może dokonać również notariusz</w:t>
      </w:r>
      <w:r w:rsidR="007944FA">
        <w:rPr>
          <w:rFonts w:cs="Tahoma"/>
          <w:sz w:val="16"/>
          <w:szCs w:val="16"/>
        </w:rPr>
        <w:t>.</w:t>
      </w:r>
    </w:p>
    <w:sectPr w:rsidR="00FE024A" w:rsidSect="00824DF0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4367" w14:textId="77777777" w:rsidR="00844326" w:rsidRDefault="00844326" w:rsidP="00DA5839">
      <w:r>
        <w:separator/>
      </w:r>
    </w:p>
  </w:endnote>
  <w:endnote w:type="continuationSeparator" w:id="0">
    <w:p w14:paraId="19C532FE" w14:textId="77777777" w:rsidR="00844326" w:rsidRDefault="0084432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8823F" w14:textId="77777777" w:rsidR="00FB309F" w:rsidRDefault="00000000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8AC53" w14:textId="77777777" w:rsidR="00844326" w:rsidRDefault="00844326" w:rsidP="00DA5839">
      <w:r>
        <w:separator/>
      </w:r>
    </w:p>
  </w:footnote>
  <w:footnote w:type="continuationSeparator" w:id="0">
    <w:p w14:paraId="11C6782E" w14:textId="77777777" w:rsidR="00844326" w:rsidRDefault="0084432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5FB9" w14:textId="4FE15B7D" w:rsidR="00FB309F" w:rsidRPr="00DF5681" w:rsidRDefault="00B5360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.1</w:t>
    </w:r>
    <w:r w:rsidR="009A6C27">
      <w:rPr>
        <w:rFonts w:ascii="Tahoma" w:hAnsi="Tahoma" w:cs="Tahoma"/>
      </w:rPr>
      <w:t>2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9A6C27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1A6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4DF0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4326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C27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BB6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2C8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A6186"/>
    <w:rsid w:val="000F0B03"/>
    <w:rsid w:val="00195A05"/>
    <w:rsid w:val="002000B0"/>
    <w:rsid w:val="00206736"/>
    <w:rsid w:val="002549D5"/>
    <w:rsid w:val="0038734E"/>
    <w:rsid w:val="0041266F"/>
    <w:rsid w:val="00450BC8"/>
    <w:rsid w:val="00471320"/>
    <w:rsid w:val="00484557"/>
    <w:rsid w:val="004906D2"/>
    <w:rsid w:val="004A1D53"/>
    <w:rsid w:val="004D439C"/>
    <w:rsid w:val="005375E3"/>
    <w:rsid w:val="00541F63"/>
    <w:rsid w:val="00570935"/>
    <w:rsid w:val="005F2BCA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2023-09-27T10:19:00Z</dcterms:modified>
</cp:coreProperties>
</file>